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70B56" w14:textId="77777777" w:rsidR="009330AF" w:rsidRDefault="00EA181A" w:rsidP="00EA181A">
      <w:pPr>
        <w:spacing w:after="0"/>
        <w:rPr>
          <w:lang w:val="sr-Cyrl-RS"/>
        </w:rPr>
      </w:pPr>
      <w:r>
        <w:rPr>
          <w:lang w:val="sr-Cyrl-RS"/>
        </w:rPr>
        <w:t>________________________</w:t>
      </w:r>
    </w:p>
    <w:p w14:paraId="002A8337" w14:textId="77777777" w:rsidR="00EA181A" w:rsidRDefault="00EA181A" w:rsidP="00EA181A">
      <w:pPr>
        <w:spacing w:after="0"/>
        <w:rPr>
          <w:lang w:val="sr-Cyrl-RS"/>
        </w:rPr>
      </w:pPr>
      <w:r>
        <w:rPr>
          <w:lang w:val="sr-Cyrl-RS"/>
        </w:rPr>
        <w:t xml:space="preserve">      (Назив корисника)</w:t>
      </w:r>
    </w:p>
    <w:p w14:paraId="79F88575" w14:textId="77777777" w:rsidR="00EA181A" w:rsidRDefault="00EA181A" w:rsidP="00EA181A">
      <w:pPr>
        <w:spacing w:after="0"/>
        <w:rPr>
          <w:lang w:val="sr-Cyrl-RS"/>
        </w:rPr>
      </w:pPr>
    </w:p>
    <w:p w14:paraId="4E24C75A" w14:textId="77777777" w:rsidR="00EA181A" w:rsidRDefault="00EA181A" w:rsidP="00EA181A">
      <w:pPr>
        <w:spacing w:after="0"/>
        <w:rPr>
          <w:lang w:val="sr-Cyrl-RS"/>
        </w:rPr>
      </w:pPr>
    </w:p>
    <w:p w14:paraId="7400947E" w14:textId="6C2FAF17" w:rsidR="00EA181A" w:rsidRPr="009F6CBB" w:rsidRDefault="009F6CBB" w:rsidP="00EA181A">
      <w:pPr>
        <w:spacing w:after="0"/>
        <w:jc w:val="right"/>
        <w:rPr>
          <w:lang w:val="sr-Cyrl-RS"/>
        </w:rPr>
      </w:pPr>
      <w:r>
        <w:rPr>
          <w:lang w:val="sr-Cyrl-RS"/>
        </w:rPr>
        <w:t xml:space="preserve"> ОПШТИНСКА УПРАВА ИРИГ</w:t>
      </w:r>
      <w:bookmarkStart w:id="0" w:name="_GoBack"/>
      <w:bookmarkEnd w:id="0"/>
    </w:p>
    <w:p w14:paraId="554DACF1" w14:textId="77777777" w:rsidR="00EA181A" w:rsidRDefault="00EA181A" w:rsidP="00EA181A">
      <w:pPr>
        <w:spacing w:after="0"/>
        <w:jc w:val="right"/>
        <w:rPr>
          <w:lang w:val="sr-Cyrl-RS"/>
        </w:rPr>
      </w:pPr>
      <w:r>
        <w:rPr>
          <w:lang w:val="sr-Cyrl-RS"/>
        </w:rPr>
        <w:t>ОДЕЉЕЊЕ ЗА БУЏЕТ И ФИНАНСИЈА</w:t>
      </w:r>
    </w:p>
    <w:p w14:paraId="1FF08D78" w14:textId="77777777" w:rsidR="00EA181A" w:rsidRDefault="00EA181A" w:rsidP="00EA181A">
      <w:pPr>
        <w:spacing w:after="0"/>
        <w:jc w:val="right"/>
        <w:rPr>
          <w:lang w:val="sr-Cyrl-RS"/>
        </w:rPr>
      </w:pPr>
    </w:p>
    <w:p w14:paraId="6A6FE7FE" w14:textId="77777777" w:rsidR="00EA181A" w:rsidRDefault="00EA181A" w:rsidP="00EA181A">
      <w:pPr>
        <w:spacing w:after="0"/>
        <w:jc w:val="both"/>
        <w:rPr>
          <w:lang w:val="sr-Cyrl-RS"/>
        </w:rPr>
      </w:pPr>
    </w:p>
    <w:p w14:paraId="6223EC57" w14:textId="77777777" w:rsidR="00194A78" w:rsidRDefault="00194A78" w:rsidP="00EA181A">
      <w:pPr>
        <w:spacing w:after="0"/>
        <w:jc w:val="both"/>
        <w:rPr>
          <w:b/>
          <w:bCs/>
          <w:u w:val="single"/>
          <w:lang w:val="sr-Cyrl-RS"/>
        </w:rPr>
      </w:pPr>
    </w:p>
    <w:p w14:paraId="172EA31E" w14:textId="77777777" w:rsidR="00EA181A" w:rsidRPr="00194A78" w:rsidRDefault="00EA181A" w:rsidP="00EA181A">
      <w:pPr>
        <w:spacing w:after="0"/>
        <w:jc w:val="both"/>
        <w:rPr>
          <w:b/>
          <w:bCs/>
          <w:u w:val="single"/>
          <w:lang w:val="sr-Cyrl-RS"/>
        </w:rPr>
      </w:pPr>
      <w:r w:rsidRPr="00194A78">
        <w:rPr>
          <w:b/>
          <w:bCs/>
          <w:u w:val="single"/>
          <w:lang w:val="sr-Cyrl-RS"/>
        </w:rPr>
        <w:t>ПРЕДМЕТ: Захтев за додатна средства</w:t>
      </w:r>
    </w:p>
    <w:p w14:paraId="733483BF" w14:textId="77777777" w:rsidR="00EA181A" w:rsidRPr="00194A78" w:rsidRDefault="00EA181A" w:rsidP="00EA181A">
      <w:pPr>
        <w:spacing w:after="0"/>
        <w:jc w:val="both"/>
        <w:rPr>
          <w:b/>
          <w:bCs/>
          <w:u w:val="single"/>
          <w:lang w:val="sr-Cyrl-RS"/>
        </w:rPr>
      </w:pPr>
    </w:p>
    <w:p w14:paraId="40AF2C06" w14:textId="77777777" w:rsidR="00194A78" w:rsidRDefault="00194A78" w:rsidP="00EA181A">
      <w:pPr>
        <w:spacing w:after="0"/>
        <w:jc w:val="both"/>
        <w:rPr>
          <w:lang w:val="sr-Cyrl-RS"/>
        </w:rPr>
      </w:pPr>
    </w:p>
    <w:p w14:paraId="1B38C2EA" w14:textId="77777777"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Поштовани,</w:t>
      </w:r>
    </w:p>
    <w:p w14:paraId="6B9A5197" w14:textId="77777777"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Овим путем Вам се обраћамо са захтевом за додатна средства.</w:t>
      </w:r>
    </w:p>
    <w:p w14:paraId="1A38EBBE" w14:textId="77777777" w:rsidR="00363CD5" w:rsidRDefault="00363CD5" w:rsidP="00EA181A">
      <w:pPr>
        <w:spacing w:after="0"/>
        <w:jc w:val="both"/>
        <w:rPr>
          <w:lang w:val="sr-Cyrl-RS"/>
        </w:rPr>
      </w:pPr>
    </w:p>
    <w:p w14:paraId="14B8A26E" w14:textId="77777777"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Неопходна су нам средства у износу од  ______________________.</w:t>
      </w:r>
    </w:p>
    <w:p w14:paraId="0A3C179A" w14:textId="77777777"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Намена тих средства је за _________________________.</w:t>
      </w:r>
    </w:p>
    <w:p w14:paraId="3E6226EB" w14:textId="77777777" w:rsidR="00EA181A" w:rsidRDefault="00EA181A" w:rsidP="00EA181A">
      <w:pPr>
        <w:spacing w:after="0"/>
        <w:jc w:val="both"/>
        <w:rPr>
          <w:lang w:val="sr-Cyrl-RS"/>
        </w:rPr>
      </w:pPr>
    </w:p>
    <w:p w14:paraId="567BD325" w14:textId="77777777" w:rsidR="00194A78" w:rsidRDefault="00194A78" w:rsidP="00EA181A">
      <w:pPr>
        <w:spacing w:after="0"/>
        <w:jc w:val="both"/>
        <w:rPr>
          <w:lang w:val="sr-Cyrl-RS"/>
        </w:rPr>
      </w:pPr>
    </w:p>
    <w:p w14:paraId="6760211C" w14:textId="77777777"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Средства треба планирати у оквиру програма_____________________</w:t>
      </w:r>
    </w:p>
    <w:p w14:paraId="6DE313DF" w14:textId="77777777"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Програмска активност__________________________</w:t>
      </w:r>
    </w:p>
    <w:p w14:paraId="3B7E5703" w14:textId="77777777"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Пројекат ____________________________</w:t>
      </w:r>
    </w:p>
    <w:p w14:paraId="78DCD172" w14:textId="77777777"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Конто (на шестом нивоу) _________________________________</w:t>
      </w:r>
    </w:p>
    <w:p w14:paraId="4A5C0DEE" w14:textId="77777777" w:rsidR="00EA181A" w:rsidRDefault="00EA181A" w:rsidP="00EA181A">
      <w:pPr>
        <w:spacing w:after="0"/>
        <w:jc w:val="both"/>
        <w:rPr>
          <w:lang w:val="sr-Cyrl-RS"/>
        </w:rPr>
      </w:pPr>
    </w:p>
    <w:p w14:paraId="488F45B1" w14:textId="77777777" w:rsidR="00EA181A" w:rsidRDefault="00EA181A" w:rsidP="00EA181A">
      <w:pPr>
        <w:spacing w:after="0"/>
        <w:jc w:val="both"/>
        <w:rPr>
          <w:lang w:val="sr-Cyrl-RS"/>
        </w:rPr>
      </w:pPr>
    </w:p>
    <w:p w14:paraId="3B717629" w14:textId="77777777"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У нади да ћете захтев позитивно решити,</w:t>
      </w:r>
    </w:p>
    <w:p w14:paraId="0ACEDB17" w14:textId="77777777" w:rsidR="00EA181A" w:rsidRDefault="00EA181A" w:rsidP="00EA181A">
      <w:pPr>
        <w:spacing w:after="0"/>
        <w:jc w:val="both"/>
        <w:rPr>
          <w:lang w:val="sr-Cyrl-RS"/>
        </w:rPr>
      </w:pPr>
    </w:p>
    <w:p w14:paraId="3CB7ACD0" w14:textId="77777777"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Срдачан поздрав,</w:t>
      </w:r>
    </w:p>
    <w:p w14:paraId="6D6D8EE3" w14:textId="77777777" w:rsidR="00EA181A" w:rsidRDefault="00EA181A" w:rsidP="00EA181A">
      <w:pPr>
        <w:spacing w:after="0"/>
        <w:jc w:val="both"/>
        <w:rPr>
          <w:lang w:val="sr-Cyrl-RS"/>
        </w:rPr>
      </w:pPr>
    </w:p>
    <w:p w14:paraId="1F0F86D0" w14:textId="77777777" w:rsidR="00194A78" w:rsidRDefault="00194A78" w:rsidP="00EA181A">
      <w:pPr>
        <w:spacing w:after="0"/>
        <w:jc w:val="both"/>
        <w:rPr>
          <w:lang w:val="sr-Cyrl-RS"/>
        </w:rPr>
      </w:pPr>
    </w:p>
    <w:p w14:paraId="31B3A637" w14:textId="77777777" w:rsidR="00194A78" w:rsidRDefault="00194A78" w:rsidP="00EA181A">
      <w:pPr>
        <w:spacing w:after="0"/>
        <w:jc w:val="both"/>
        <w:rPr>
          <w:lang w:val="sr-Cyrl-RS"/>
        </w:rPr>
      </w:pPr>
    </w:p>
    <w:p w14:paraId="53FC5EDA" w14:textId="77777777"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  </w:t>
      </w:r>
      <w:r w:rsidR="00194A78">
        <w:rPr>
          <w:lang w:val="sr-Cyrl-RS"/>
        </w:rPr>
        <w:t xml:space="preserve">                                                                                                                 </w:t>
      </w:r>
      <w:r>
        <w:rPr>
          <w:lang w:val="sr-Cyrl-RS"/>
        </w:rPr>
        <w:t xml:space="preserve"> ПОДНОСИЛАЦ ЗАХТЕВА</w:t>
      </w:r>
    </w:p>
    <w:p w14:paraId="13CFA6FE" w14:textId="77777777"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  </w:t>
      </w:r>
    </w:p>
    <w:p w14:paraId="204610ED" w14:textId="77777777" w:rsidR="00EA181A" w:rsidRDefault="00194A78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</w:t>
      </w:r>
      <w:r w:rsidR="00EA181A">
        <w:rPr>
          <w:lang w:val="sr-Cyrl-RS"/>
        </w:rPr>
        <w:t>____________________________</w:t>
      </w:r>
    </w:p>
    <w:p w14:paraId="3B0425D8" w14:textId="77777777" w:rsidR="00EA181A" w:rsidRPr="00EA181A" w:rsidRDefault="00EA181A" w:rsidP="00EA181A">
      <w:pPr>
        <w:spacing w:after="0"/>
        <w:jc w:val="both"/>
        <w:rPr>
          <w:lang w:val="sr-Cyrl-RS"/>
        </w:rPr>
      </w:pPr>
    </w:p>
    <w:sectPr w:rsidR="00EA181A" w:rsidRPr="00EA181A" w:rsidSect="00FE7DD8">
      <w:pgSz w:w="11906" w:h="16838" w:code="9"/>
      <w:pgMar w:top="1134" w:right="1418" w:bottom="1134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81A"/>
    <w:rsid w:val="00194A78"/>
    <w:rsid w:val="00362BFC"/>
    <w:rsid w:val="00363CD5"/>
    <w:rsid w:val="008508E8"/>
    <w:rsid w:val="009330AF"/>
    <w:rsid w:val="009F6CBB"/>
    <w:rsid w:val="00DE515A"/>
    <w:rsid w:val="00EA181A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22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Gutesa</dc:creator>
  <cp:keywords/>
  <dc:description/>
  <cp:lastModifiedBy>Mirjana Babić</cp:lastModifiedBy>
  <cp:revision>5</cp:revision>
  <dcterms:created xsi:type="dcterms:W3CDTF">2019-07-25T12:02:00Z</dcterms:created>
  <dcterms:modified xsi:type="dcterms:W3CDTF">2023-07-17T15:02:00Z</dcterms:modified>
</cp:coreProperties>
</file>